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5161BB37" w:rsidR="007F19D6" w:rsidRPr="00127569" w:rsidRDefault="00134C85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6809A7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6809A7" w:rsidRPr="00127569">
        <w:rPr>
          <w:rFonts w:ascii="Open Sans" w:hAnsi="Open Sans" w:cs="Open Sans"/>
          <w:sz w:val="20"/>
          <w:szCs w:val="20"/>
        </w:rPr>
        <w:t>BGO-BGN.25.129.2025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053FBF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134C85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134C85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0E8686F0" w:rsidR="007F19D6" w:rsidRPr="00127569" w:rsidRDefault="007F19D6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134C85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134C85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134C85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134C85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725DAB6E" w:rsidR="007F19D6" w:rsidRPr="00127569" w:rsidRDefault="00134C85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sz w:val="20"/>
            <w:szCs w:val="20"/>
          </w:rPr>
          <w:id w:val="2095275659"/>
          <w:placeholder>
            <w:docPart w:val="EE7CC2BA34274BA6B7BC04BE8F50783C"/>
          </w:placeholder>
          <w:text/>
        </w:sdtPr>
        <w:sdtEndPr/>
        <w:sdtContent>
          <w:r w:rsidR="00A30A2F" w:rsidRPr="00A30A2F">
            <w:rPr>
              <w:rFonts w:ascii="Open Sans" w:hAnsi="Open Sans" w:cs="Open Sans"/>
              <w:sz w:val="20"/>
              <w:szCs w:val="20"/>
            </w:rPr>
            <w:t>„Projekt oraz montaż bramy wjazdowej dwuskrzydłowej z furtkami (szt. 2) wraz z automatyką”</w:t>
          </w:r>
        </w:sdtContent>
      </w:sdt>
      <w:r w:rsidR="00A30A2F" w:rsidRPr="00127569">
        <w:rPr>
          <w:rFonts w:ascii="Open Sans" w:hAnsi="Open Sans" w:cs="Open Sans"/>
          <w:b w:val="0"/>
          <w:i/>
          <w:sz w:val="16"/>
          <w:szCs w:val="16"/>
        </w:rPr>
        <w:t xml:space="preserve"> </w:t>
      </w:r>
      <w:r w:rsidRPr="00A30A2F">
        <w:rPr>
          <w:rFonts w:ascii="Open Sans" w:hAnsi="Open Sans" w:cs="Open Sans"/>
          <w:b w:val="0"/>
          <w:bCs w:val="0"/>
          <w:sz w:val="20"/>
          <w:szCs w:val="20"/>
        </w:rPr>
        <w:t>my</w:t>
      </w:r>
      <w:r w:rsidR="00127569" w:rsidRPr="00A30A2F">
        <w:rPr>
          <w:rFonts w:ascii="Open Sans" w:hAnsi="Open Sans" w:cs="Open Sans"/>
          <w:b w:val="0"/>
          <w:bCs w:val="0"/>
          <w:sz w:val="20"/>
          <w:szCs w:val="20"/>
        </w:rPr>
        <w:t xml:space="preserve"> </w:t>
      </w:r>
      <w:r w:rsidRPr="00A30A2F">
        <w:rPr>
          <w:rFonts w:ascii="Open Sans" w:hAnsi="Open Sans" w:cs="Open Sans"/>
          <w:b w:val="0"/>
          <w:bCs w:val="0"/>
          <w:sz w:val="20"/>
          <w:szCs w:val="20"/>
        </w:rPr>
        <w:t>niżej</w:t>
      </w:r>
      <w:r w:rsidR="00127569" w:rsidRPr="00A30A2F">
        <w:rPr>
          <w:rFonts w:ascii="Open Sans" w:hAnsi="Open Sans" w:cs="Open Sans"/>
          <w:b w:val="0"/>
          <w:bCs w:val="0"/>
          <w:sz w:val="20"/>
          <w:szCs w:val="20"/>
        </w:rPr>
        <w:t xml:space="preserve"> </w:t>
      </w:r>
      <w:r w:rsidRPr="00A30A2F">
        <w:rPr>
          <w:rFonts w:ascii="Open Sans" w:hAnsi="Open Sans" w:cs="Open Sans"/>
          <w:b w:val="0"/>
          <w:bCs w:val="0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134C85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134C85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134C85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134C8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134C8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134C8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134C8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134C85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134C85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134C8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134C8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134C8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134C8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134C8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134C85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134C85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134C8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6B46FC25" w14:textId="7E32F29A" w:rsidR="007F19D6" w:rsidRPr="00127569" w:rsidRDefault="00134C8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134C8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134C85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134C85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134C85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134C85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134C85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134C85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134C85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134C85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7CE3372D" w:rsidR="007F19D6" w:rsidRPr="00127569" w:rsidRDefault="00134C85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134C85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134C85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134C85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3680482D" w:rsidR="007F19D6" w:rsidRPr="00127569" w:rsidRDefault="00134C85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A30A2F">
        <w:rPr>
          <w:rFonts w:ascii="Open Sans" w:hAnsi="Open Sans" w:cs="Open Sans"/>
        </w:rPr>
        <w:t>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134C85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134C85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134C85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134C85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134C85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23785F5F" w:rsidR="007F19D6" w:rsidRPr="00127569" w:rsidRDefault="00134C85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</w:t>
      </w:r>
    </w:p>
    <w:p w14:paraId="7068B0F9" w14:textId="75E3E926" w:rsidR="007F19D6" w:rsidRPr="00127569" w:rsidRDefault="00134C85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134C85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134C85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134C85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134C85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134C85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364E6" w14:textId="77777777" w:rsidR="00134C85" w:rsidRDefault="00134C85">
      <w:r>
        <w:separator/>
      </w:r>
    </w:p>
  </w:endnote>
  <w:endnote w:type="continuationSeparator" w:id="0">
    <w:p w14:paraId="487E851B" w14:textId="77777777" w:rsidR="00134C85" w:rsidRDefault="00134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134C85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79952" w14:textId="77777777" w:rsidR="00134C85" w:rsidRDefault="00134C85" w:rsidP="00A106F6">
      <w:r>
        <w:separator/>
      </w:r>
    </w:p>
  </w:footnote>
  <w:footnote w:type="continuationSeparator" w:id="0">
    <w:p w14:paraId="3E446EE4" w14:textId="77777777" w:rsidR="00134C85" w:rsidRDefault="00134C85" w:rsidP="00A106F6">
      <w:r>
        <w:continuationSeparator/>
      </w:r>
    </w:p>
  </w:footnote>
  <w:footnote w:id="1">
    <w:p w14:paraId="1C1FAE20" w14:textId="77777777" w:rsidR="007F19D6" w:rsidRPr="00127569" w:rsidRDefault="00134C85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 </w:t>
      </w:r>
    </w:p>
    <w:p w14:paraId="0667B867" w14:textId="77777777" w:rsidR="007F19D6" w:rsidRPr="00765F98" w:rsidRDefault="00134C85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C6CAD17E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4DAE7FA2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4C48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7038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F4C9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7EEF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3EB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5278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069C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F2428EA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C3AC15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16E9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BEA1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6CB3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70B6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2E15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D86A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76C7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1EF88A5A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4394E41A" w:tentative="1">
      <w:start w:val="1"/>
      <w:numFmt w:val="lowerLetter"/>
      <w:lvlText w:val="%2."/>
      <w:lvlJc w:val="left"/>
      <w:pPr>
        <w:ind w:left="1380" w:hanging="360"/>
      </w:pPr>
    </w:lvl>
    <w:lvl w:ilvl="2" w:tplc="71B46CF2" w:tentative="1">
      <w:start w:val="1"/>
      <w:numFmt w:val="lowerRoman"/>
      <w:lvlText w:val="%3."/>
      <w:lvlJc w:val="right"/>
      <w:pPr>
        <w:ind w:left="2100" w:hanging="180"/>
      </w:pPr>
    </w:lvl>
    <w:lvl w:ilvl="3" w:tplc="F49A410C" w:tentative="1">
      <w:start w:val="1"/>
      <w:numFmt w:val="decimal"/>
      <w:lvlText w:val="%4."/>
      <w:lvlJc w:val="left"/>
      <w:pPr>
        <w:ind w:left="2820" w:hanging="360"/>
      </w:pPr>
    </w:lvl>
    <w:lvl w:ilvl="4" w:tplc="E634F286" w:tentative="1">
      <w:start w:val="1"/>
      <w:numFmt w:val="lowerLetter"/>
      <w:lvlText w:val="%5."/>
      <w:lvlJc w:val="left"/>
      <w:pPr>
        <w:ind w:left="3540" w:hanging="360"/>
      </w:pPr>
    </w:lvl>
    <w:lvl w:ilvl="5" w:tplc="939E7E36" w:tentative="1">
      <w:start w:val="1"/>
      <w:numFmt w:val="lowerRoman"/>
      <w:lvlText w:val="%6."/>
      <w:lvlJc w:val="right"/>
      <w:pPr>
        <w:ind w:left="4260" w:hanging="180"/>
      </w:pPr>
    </w:lvl>
    <w:lvl w:ilvl="6" w:tplc="678AB7E2" w:tentative="1">
      <w:start w:val="1"/>
      <w:numFmt w:val="decimal"/>
      <w:lvlText w:val="%7."/>
      <w:lvlJc w:val="left"/>
      <w:pPr>
        <w:ind w:left="4980" w:hanging="360"/>
      </w:pPr>
    </w:lvl>
    <w:lvl w:ilvl="7" w:tplc="10143F66" w:tentative="1">
      <w:start w:val="1"/>
      <w:numFmt w:val="lowerLetter"/>
      <w:lvlText w:val="%8."/>
      <w:lvlJc w:val="left"/>
      <w:pPr>
        <w:ind w:left="5700" w:hanging="360"/>
      </w:pPr>
    </w:lvl>
    <w:lvl w:ilvl="8" w:tplc="95101EAE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2F7280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B330CEB4" w:tentative="1">
      <w:start w:val="1"/>
      <w:numFmt w:val="lowerLetter"/>
      <w:lvlText w:val="%2."/>
      <w:lvlJc w:val="left"/>
      <w:pPr>
        <w:ind w:left="1222" w:hanging="360"/>
      </w:pPr>
    </w:lvl>
    <w:lvl w:ilvl="2" w:tplc="5AD88CE0" w:tentative="1">
      <w:start w:val="1"/>
      <w:numFmt w:val="lowerRoman"/>
      <w:lvlText w:val="%3."/>
      <w:lvlJc w:val="right"/>
      <w:pPr>
        <w:ind w:left="1942" w:hanging="180"/>
      </w:pPr>
    </w:lvl>
    <w:lvl w:ilvl="3" w:tplc="D5E8CE2E" w:tentative="1">
      <w:start w:val="1"/>
      <w:numFmt w:val="decimal"/>
      <w:lvlText w:val="%4."/>
      <w:lvlJc w:val="left"/>
      <w:pPr>
        <w:ind w:left="2662" w:hanging="360"/>
      </w:pPr>
    </w:lvl>
    <w:lvl w:ilvl="4" w:tplc="6BFC2A84" w:tentative="1">
      <w:start w:val="1"/>
      <w:numFmt w:val="lowerLetter"/>
      <w:lvlText w:val="%5."/>
      <w:lvlJc w:val="left"/>
      <w:pPr>
        <w:ind w:left="3382" w:hanging="360"/>
      </w:pPr>
    </w:lvl>
    <w:lvl w:ilvl="5" w:tplc="51A0CE24" w:tentative="1">
      <w:start w:val="1"/>
      <w:numFmt w:val="lowerRoman"/>
      <w:lvlText w:val="%6."/>
      <w:lvlJc w:val="right"/>
      <w:pPr>
        <w:ind w:left="4102" w:hanging="180"/>
      </w:pPr>
    </w:lvl>
    <w:lvl w:ilvl="6" w:tplc="BDD06EF2" w:tentative="1">
      <w:start w:val="1"/>
      <w:numFmt w:val="decimal"/>
      <w:lvlText w:val="%7."/>
      <w:lvlJc w:val="left"/>
      <w:pPr>
        <w:ind w:left="4822" w:hanging="360"/>
      </w:pPr>
    </w:lvl>
    <w:lvl w:ilvl="7" w:tplc="C202713C" w:tentative="1">
      <w:start w:val="1"/>
      <w:numFmt w:val="lowerLetter"/>
      <w:lvlText w:val="%8."/>
      <w:lvlJc w:val="left"/>
      <w:pPr>
        <w:ind w:left="5542" w:hanging="360"/>
      </w:pPr>
    </w:lvl>
    <w:lvl w:ilvl="8" w:tplc="AE161442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926480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D8EF6E" w:tentative="1">
      <w:start w:val="1"/>
      <w:numFmt w:val="lowerLetter"/>
      <w:lvlText w:val="%2."/>
      <w:lvlJc w:val="left"/>
      <w:pPr>
        <w:ind w:left="1440" w:hanging="360"/>
      </w:pPr>
    </w:lvl>
    <w:lvl w:ilvl="2" w:tplc="E3C6DCF8" w:tentative="1">
      <w:start w:val="1"/>
      <w:numFmt w:val="lowerRoman"/>
      <w:lvlText w:val="%3."/>
      <w:lvlJc w:val="right"/>
      <w:pPr>
        <w:ind w:left="2160" w:hanging="180"/>
      </w:pPr>
    </w:lvl>
    <w:lvl w:ilvl="3" w:tplc="C180EA58" w:tentative="1">
      <w:start w:val="1"/>
      <w:numFmt w:val="decimal"/>
      <w:lvlText w:val="%4."/>
      <w:lvlJc w:val="left"/>
      <w:pPr>
        <w:ind w:left="2880" w:hanging="360"/>
      </w:pPr>
    </w:lvl>
    <w:lvl w:ilvl="4" w:tplc="AFF61F66" w:tentative="1">
      <w:start w:val="1"/>
      <w:numFmt w:val="lowerLetter"/>
      <w:lvlText w:val="%5."/>
      <w:lvlJc w:val="left"/>
      <w:pPr>
        <w:ind w:left="3600" w:hanging="360"/>
      </w:pPr>
    </w:lvl>
    <w:lvl w:ilvl="5" w:tplc="07E67AD0" w:tentative="1">
      <w:start w:val="1"/>
      <w:numFmt w:val="lowerRoman"/>
      <w:lvlText w:val="%6."/>
      <w:lvlJc w:val="right"/>
      <w:pPr>
        <w:ind w:left="4320" w:hanging="180"/>
      </w:pPr>
    </w:lvl>
    <w:lvl w:ilvl="6" w:tplc="1694A7A0" w:tentative="1">
      <w:start w:val="1"/>
      <w:numFmt w:val="decimal"/>
      <w:lvlText w:val="%7."/>
      <w:lvlJc w:val="left"/>
      <w:pPr>
        <w:ind w:left="5040" w:hanging="360"/>
      </w:pPr>
    </w:lvl>
    <w:lvl w:ilvl="7" w:tplc="2EFE14A4" w:tentative="1">
      <w:start w:val="1"/>
      <w:numFmt w:val="lowerLetter"/>
      <w:lvlText w:val="%8."/>
      <w:lvlJc w:val="left"/>
      <w:pPr>
        <w:ind w:left="5760" w:hanging="360"/>
      </w:pPr>
    </w:lvl>
    <w:lvl w:ilvl="8" w:tplc="396C3B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3AA2B718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C1321F04">
      <w:start w:val="1"/>
      <w:numFmt w:val="lowerLetter"/>
      <w:lvlText w:val="%2."/>
      <w:lvlJc w:val="left"/>
      <w:pPr>
        <w:ind w:left="1440" w:hanging="360"/>
      </w:pPr>
    </w:lvl>
    <w:lvl w:ilvl="2" w:tplc="3B3E1D0E">
      <w:start w:val="1"/>
      <w:numFmt w:val="lowerRoman"/>
      <w:lvlText w:val="%3."/>
      <w:lvlJc w:val="right"/>
      <w:pPr>
        <w:ind w:left="2160" w:hanging="180"/>
      </w:pPr>
    </w:lvl>
    <w:lvl w:ilvl="3" w:tplc="EA009BC6">
      <w:start w:val="1"/>
      <w:numFmt w:val="decimal"/>
      <w:lvlText w:val="%4."/>
      <w:lvlJc w:val="left"/>
      <w:pPr>
        <w:ind w:left="2880" w:hanging="360"/>
      </w:pPr>
    </w:lvl>
    <w:lvl w:ilvl="4" w:tplc="A2483F50" w:tentative="1">
      <w:start w:val="1"/>
      <w:numFmt w:val="lowerLetter"/>
      <w:lvlText w:val="%5."/>
      <w:lvlJc w:val="left"/>
      <w:pPr>
        <w:ind w:left="3600" w:hanging="360"/>
      </w:pPr>
    </w:lvl>
    <w:lvl w:ilvl="5" w:tplc="2E0E4E24" w:tentative="1">
      <w:start w:val="1"/>
      <w:numFmt w:val="lowerRoman"/>
      <w:lvlText w:val="%6."/>
      <w:lvlJc w:val="right"/>
      <w:pPr>
        <w:ind w:left="4320" w:hanging="180"/>
      </w:pPr>
    </w:lvl>
    <w:lvl w:ilvl="6" w:tplc="215C2776" w:tentative="1">
      <w:start w:val="1"/>
      <w:numFmt w:val="decimal"/>
      <w:lvlText w:val="%7."/>
      <w:lvlJc w:val="left"/>
      <w:pPr>
        <w:ind w:left="5040" w:hanging="360"/>
      </w:pPr>
    </w:lvl>
    <w:lvl w:ilvl="7" w:tplc="579A3612" w:tentative="1">
      <w:start w:val="1"/>
      <w:numFmt w:val="lowerLetter"/>
      <w:lvlText w:val="%8."/>
      <w:lvlJc w:val="left"/>
      <w:pPr>
        <w:ind w:left="5760" w:hanging="360"/>
      </w:pPr>
    </w:lvl>
    <w:lvl w:ilvl="8" w:tplc="A47CD3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6EBCA0E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96D4C3FA" w:tentative="1">
      <w:start w:val="1"/>
      <w:numFmt w:val="lowerLetter"/>
      <w:lvlText w:val="%2."/>
      <w:lvlJc w:val="left"/>
      <w:pPr>
        <w:ind w:left="1440" w:hanging="360"/>
      </w:pPr>
    </w:lvl>
    <w:lvl w:ilvl="2" w:tplc="C13E1A00" w:tentative="1">
      <w:start w:val="1"/>
      <w:numFmt w:val="lowerRoman"/>
      <w:lvlText w:val="%3."/>
      <w:lvlJc w:val="right"/>
      <w:pPr>
        <w:ind w:left="2160" w:hanging="180"/>
      </w:pPr>
    </w:lvl>
    <w:lvl w:ilvl="3" w:tplc="CCBE436C" w:tentative="1">
      <w:start w:val="1"/>
      <w:numFmt w:val="decimal"/>
      <w:lvlText w:val="%4."/>
      <w:lvlJc w:val="left"/>
      <w:pPr>
        <w:ind w:left="2880" w:hanging="360"/>
      </w:pPr>
    </w:lvl>
    <w:lvl w:ilvl="4" w:tplc="F4FE7754" w:tentative="1">
      <w:start w:val="1"/>
      <w:numFmt w:val="lowerLetter"/>
      <w:lvlText w:val="%5."/>
      <w:lvlJc w:val="left"/>
      <w:pPr>
        <w:ind w:left="3600" w:hanging="360"/>
      </w:pPr>
    </w:lvl>
    <w:lvl w:ilvl="5" w:tplc="562C3756" w:tentative="1">
      <w:start w:val="1"/>
      <w:numFmt w:val="lowerRoman"/>
      <w:lvlText w:val="%6."/>
      <w:lvlJc w:val="right"/>
      <w:pPr>
        <w:ind w:left="4320" w:hanging="180"/>
      </w:pPr>
    </w:lvl>
    <w:lvl w:ilvl="6" w:tplc="4E6AAD9E" w:tentative="1">
      <w:start w:val="1"/>
      <w:numFmt w:val="decimal"/>
      <w:lvlText w:val="%7."/>
      <w:lvlJc w:val="left"/>
      <w:pPr>
        <w:ind w:left="5040" w:hanging="360"/>
      </w:pPr>
    </w:lvl>
    <w:lvl w:ilvl="7" w:tplc="38F22180" w:tentative="1">
      <w:start w:val="1"/>
      <w:numFmt w:val="lowerLetter"/>
      <w:lvlText w:val="%8."/>
      <w:lvlJc w:val="left"/>
      <w:pPr>
        <w:ind w:left="5760" w:hanging="360"/>
      </w:pPr>
    </w:lvl>
    <w:lvl w:ilvl="8" w:tplc="AA2003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2A00B1D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9DE020AE" w:tentative="1">
      <w:start w:val="1"/>
      <w:numFmt w:val="lowerLetter"/>
      <w:lvlText w:val="%2."/>
      <w:lvlJc w:val="left"/>
      <w:pPr>
        <w:ind w:left="2073" w:hanging="360"/>
      </w:pPr>
    </w:lvl>
    <w:lvl w:ilvl="2" w:tplc="FDE8498A" w:tentative="1">
      <w:start w:val="1"/>
      <w:numFmt w:val="lowerRoman"/>
      <w:lvlText w:val="%3."/>
      <w:lvlJc w:val="right"/>
      <w:pPr>
        <w:ind w:left="2793" w:hanging="180"/>
      </w:pPr>
    </w:lvl>
    <w:lvl w:ilvl="3" w:tplc="8CFE579C" w:tentative="1">
      <w:start w:val="1"/>
      <w:numFmt w:val="decimal"/>
      <w:lvlText w:val="%4."/>
      <w:lvlJc w:val="left"/>
      <w:pPr>
        <w:ind w:left="3513" w:hanging="360"/>
      </w:pPr>
    </w:lvl>
    <w:lvl w:ilvl="4" w:tplc="8126132A" w:tentative="1">
      <w:start w:val="1"/>
      <w:numFmt w:val="lowerLetter"/>
      <w:lvlText w:val="%5."/>
      <w:lvlJc w:val="left"/>
      <w:pPr>
        <w:ind w:left="4233" w:hanging="360"/>
      </w:pPr>
    </w:lvl>
    <w:lvl w:ilvl="5" w:tplc="B44C6F96" w:tentative="1">
      <w:start w:val="1"/>
      <w:numFmt w:val="lowerRoman"/>
      <w:lvlText w:val="%6."/>
      <w:lvlJc w:val="right"/>
      <w:pPr>
        <w:ind w:left="4953" w:hanging="180"/>
      </w:pPr>
    </w:lvl>
    <w:lvl w:ilvl="6" w:tplc="6D34D3DC" w:tentative="1">
      <w:start w:val="1"/>
      <w:numFmt w:val="decimal"/>
      <w:lvlText w:val="%7."/>
      <w:lvlJc w:val="left"/>
      <w:pPr>
        <w:ind w:left="5673" w:hanging="360"/>
      </w:pPr>
    </w:lvl>
    <w:lvl w:ilvl="7" w:tplc="2610A0F4" w:tentative="1">
      <w:start w:val="1"/>
      <w:numFmt w:val="lowerLetter"/>
      <w:lvlText w:val="%8."/>
      <w:lvlJc w:val="left"/>
      <w:pPr>
        <w:ind w:left="6393" w:hanging="360"/>
      </w:pPr>
    </w:lvl>
    <w:lvl w:ilvl="8" w:tplc="3D101DD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BDA4EC76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16B8DBF6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FDAC4FBE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7B7A648A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5FFC9EEA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E4F075A0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DA22CED8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E08CD9A4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C76F2F0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B7CEC78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17B003A8" w:tentative="1">
      <w:start w:val="1"/>
      <w:numFmt w:val="lowerLetter"/>
      <w:lvlText w:val="%2."/>
      <w:lvlJc w:val="left"/>
      <w:pPr>
        <w:ind w:left="1440" w:hanging="360"/>
      </w:pPr>
    </w:lvl>
    <w:lvl w:ilvl="2" w:tplc="AAB8FBF0" w:tentative="1">
      <w:start w:val="1"/>
      <w:numFmt w:val="lowerRoman"/>
      <w:lvlText w:val="%3."/>
      <w:lvlJc w:val="right"/>
      <w:pPr>
        <w:ind w:left="2160" w:hanging="180"/>
      </w:pPr>
    </w:lvl>
    <w:lvl w:ilvl="3" w:tplc="E116AA1E" w:tentative="1">
      <w:start w:val="1"/>
      <w:numFmt w:val="decimal"/>
      <w:lvlText w:val="%4."/>
      <w:lvlJc w:val="left"/>
      <w:pPr>
        <w:ind w:left="2880" w:hanging="360"/>
      </w:pPr>
    </w:lvl>
    <w:lvl w:ilvl="4" w:tplc="AF8C31C2" w:tentative="1">
      <w:start w:val="1"/>
      <w:numFmt w:val="lowerLetter"/>
      <w:lvlText w:val="%5."/>
      <w:lvlJc w:val="left"/>
      <w:pPr>
        <w:ind w:left="3600" w:hanging="360"/>
      </w:pPr>
    </w:lvl>
    <w:lvl w:ilvl="5" w:tplc="336873C4" w:tentative="1">
      <w:start w:val="1"/>
      <w:numFmt w:val="lowerRoman"/>
      <w:lvlText w:val="%6."/>
      <w:lvlJc w:val="right"/>
      <w:pPr>
        <w:ind w:left="4320" w:hanging="180"/>
      </w:pPr>
    </w:lvl>
    <w:lvl w:ilvl="6" w:tplc="979A6D20" w:tentative="1">
      <w:start w:val="1"/>
      <w:numFmt w:val="decimal"/>
      <w:lvlText w:val="%7."/>
      <w:lvlJc w:val="left"/>
      <w:pPr>
        <w:ind w:left="5040" w:hanging="360"/>
      </w:pPr>
    </w:lvl>
    <w:lvl w:ilvl="7" w:tplc="F5C66222" w:tentative="1">
      <w:start w:val="1"/>
      <w:numFmt w:val="lowerLetter"/>
      <w:lvlText w:val="%8."/>
      <w:lvlJc w:val="left"/>
      <w:pPr>
        <w:ind w:left="5760" w:hanging="360"/>
      </w:pPr>
    </w:lvl>
    <w:lvl w:ilvl="8" w:tplc="48AA2C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CDCCC83C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51CA1EDC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306E68BE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DB26BC9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A678BAFE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0B27506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D422D9CE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1E0838E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5CFEE8F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B307834"/>
    <w:multiLevelType w:val="hybridMultilevel"/>
    <w:tmpl w:val="AD84425E"/>
    <w:lvl w:ilvl="0" w:tplc="84AAE05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1A325664" w:tentative="1">
      <w:start w:val="1"/>
      <w:numFmt w:val="lowerLetter"/>
      <w:lvlText w:val="%2."/>
      <w:lvlJc w:val="left"/>
      <w:pPr>
        <w:ind w:left="1789" w:hanging="360"/>
      </w:pPr>
    </w:lvl>
    <w:lvl w:ilvl="2" w:tplc="8E2A7C10" w:tentative="1">
      <w:start w:val="1"/>
      <w:numFmt w:val="lowerRoman"/>
      <w:lvlText w:val="%3."/>
      <w:lvlJc w:val="right"/>
      <w:pPr>
        <w:ind w:left="2509" w:hanging="180"/>
      </w:pPr>
    </w:lvl>
    <w:lvl w:ilvl="3" w:tplc="0E46EE64" w:tentative="1">
      <w:start w:val="1"/>
      <w:numFmt w:val="decimal"/>
      <w:lvlText w:val="%4."/>
      <w:lvlJc w:val="left"/>
      <w:pPr>
        <w:ind w:left="3229" w:hanging="360"/>
      </w:pPr>
    </w:lvl>
    <w:lvl w:ilvl="4" w:tplc="2864DFE4" w:tentative="1">
      <w:start w:val="1"/>
      <w:numFmt w:val="lowerLetter"/>
      <w:lvlText w:val="%5."/>
      <w:lvlJc w:val="left"/>
      <w:pPr>
        <w:ind w:left="3949" w:hanging="360"/>
      </w:pPr>
    </w:lvl>
    <w:lvl w:ilvl="5" w:tplc="C9102294" w:tentative="1">
      <w:start w:val="1"/>
      <w:numFmt w:val="lowerRoman"/>
      <w:lvlText w:val="%6."/>
      <w:lvlJc w:val="right"/>
      <w:pPr>
        <w:ind w:left="4669" w:hanging="180"/>
      </w:pPr>
    </w:lvl>
    <w:lvl w:ilvl="6" w:tplc="FC2A9C98" w:tentative="1">
      <w:start w:val="1"/>
      <w:numFmt w:val="decimal"/>
      <w:lvlText w:val="%7."/>
      <w:lvlJc w:val="left"/>
      <w:pPr>
        <w:ind w:left="5389" w:hanging="360"/>
      </w:pPr>
    </w:lvl>
    <w:lvl w:ilvl="7" w:tplc="F0964910" w:tentative="1">
      <w:start w:val="1"/>
      <w:numFmt w:val="lowerLetter"/>
      <w:lvlText w:val="%8."/>
      <w:lvlJc w:val="left"/>
      <w:pPr>
        <w:ind w:left="6109" w:hanging="360"/>
      </w:pPr>
    </w:lvl>
    <w:lvl w:ilvl="8" w:tplc="6C5C777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AF20D5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B215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E086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463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D033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D069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A09E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E66F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DAAF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927409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EDE29104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C186D0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F668F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E4CE33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DCF4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70C7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6AC0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2C2C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C4D2287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40CC1DA8" w:tentative="1">
      <w:start w:val="1"/>
      <w:numFmt w:val="lowerLetter"/>
      <w:lvlText w:val="%2."/>
      <w:lvlJc w:val="left"/>
      <w:pPr>
        <w:ind w:left="1800" w:hanging="360"/>
      </w:pPr>
    </w:lvl>
    <w:lvl w:ilvl="2" w:tplc="F83E00D2" w:tentative="1">
      <w:start w:val="1"/>
      <w:numFmt w:val="lowerRoman"/>
      <w:lvlText w:val="%3."/>
      <w:lvlJc w:val="right"/>
      <w:pPr>
        <w:ind w:left="2520" w:hanging="180"/>
      </w:pPr>
    </w:lvl>
    <w:lvl w:ilvl="3" w:tplc="F94471BE" w:tentative="1">
      <w:start w:val="1"/>
      <w:numFmt w:val="decimal"/>
      <w:lvlText w:val="%4."/>
      <w:lvlJc w:val="left"/>
      <w:pPr>
        <w:ind w:left="3240" w:hanging="360"/>
      </w:pPr>
    </w:lvl>
    <w:lvl w:ilvl="4" w:tplc="F98E47D8" w:tentative="1">
      <w:start w:val="1"/>
      <w:numFmt w:val="lowerLetter"/>
      <w:lvlText w:val="%5."/>
      <w:lvlJc w:val="left"/>
      <w:pPr>
        <w:ind w:left="3960" w:hanging="360"/>
      </w:pPr>
    </w:lvl>
    <w:lvl w:ilvl="5" w:tplc="81C874CC" w:tentative="1">
      <w:start w:val="1"/>
      <w:numFmt w:val="lowerRoman"/>
      <w:lvlText w:val="%6."/>
      <w:lvlJc w:val="right"/>
      <w:pPr>
        <w:ind w:left="4680" w:hanging="180"/>
      </w:pPr>
    </w:lvl>
    <w:lvl w:ilvl="6" w:tplc="41DCE258" w:tentative="1">
      <w:start w:val="1"/>
      <w:numFmt w:val="decimal"/>
      <w:lvlText w:val="%7."/>
      <w:lvlJc w:val="left"/>
      <w:pPr>
        <w:ind w:left="5400" w:hanging="360"/>
      </w:pPr>
    </w:lvl>
    <w:lvl w:ilvl="7" w:tplc="06706F76" w:tentative="1">
      <w:start w:val="1"/>
      <w:numFmt w:val="lowerLetter"/>
      <w:lvlText w:val="%8."/>
      <w:lvlJc w:val="left"/>
      <w:pPr>
        <w:ind w:left="6120" w:hanging="360"/>
      </w:pPr>
    </w:lvl>
    <w:lvl w:ilvl="8" w:tplc="958C94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B8541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5B0E4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9AD2D4F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9ECEE22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A7C479B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94E4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7A3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81B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D2DE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53FBF"/>
    <w:rsid w:val="00054B73"/>
    <w:rsid w:val="000603A4"/>
    <w:rsid w:val="00061C9C"/>
    <w:rsid w:val="000623DB"/>
    <w:rsid w:val="00076800"/>
    <w:rsid w:val="000938A5"/>
    <w:rsid w:val="00093D93"/>
    <w:rsid w:val="00095179"/>
    <w:rsid w:val="000A3502"/>
    <w:rsid w:val="000A6DCA"/>
    <w:rsid w:val="000B359D"/>
    <w:rsid w:val="000B5266"/>
    <w:rsid w:val="000B7885"/>
    <w:rsid w:val="000E696E"/>
    <w:rsid w:val="00102C20"/>
    <w:rsid w:val="00113C8B"/>
    <w:rsid w:val="00127569"/>
    <w:rsid w:val="00134C85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1F185D"/>
    <w:rsid w:val="00200F54"/>
    <w:rsid w:val="00226BD9"/>
    <w:rsid w:val="002439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D025F"/>
    <w:rsid w:val="003E3125"/>
    <w:rsid w:val="003F6461"/>
    <w:rsid w:val="004036DC"/>
    <w:rsid w:val="004078FB"/>
    <w:rsid w:val="00420686"/>
    <w:rsid w:val="004222E6"/>
    <w:rsid w:val="00424722"/>
    <w:rsid w:val="0042763F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B738F"/>
    <w:rsid w:val="004C7356"/>
    <w:rsid w:val="00511419"/>
    <w:rsid w:val="00513F03"/>
    <w:rsid w:val="00524439"/>
    <w:rsid w:val="005472B5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4F2"/>
    <w:rsid w:val="006038D2"/>
    <w:rsid w:val="00605477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809A7"/>
    <w:rsid w:val="006900E5"/>
    <w:rsid w:val="00695A0F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726992"/>
    <w:rsid w:val="0073472D"/>
    <w:rsid w:val="00736C9F"/>
    <w:rsid w:val="00737907"/>
    <w:rsid w:val="00753987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E422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3315"/>
    <w:rsid w:val="00925DDF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C296E"/>
    <w:rsid w:val="009E6DFD"/>
    <w:rsid w:val="00A0344B"/>
    <w:rsid w:val="00A06805"/>
    <w:rsid w:val="00A07612"/>
    <w:rsid w:val="00A106F6"/>
    <w:rsid w:val="00A12137"/>
    <w:rsid w:val="00A17A66"/>
    <w:rsid w:val="00A30A2F"/>
    <w:rsid w:val="00A61B49"/>
    <w:rsid w:val="00A620FF"/>
    <w:rsid w:val="00A73C31"/>
    <w:rsid w:val="00A9016A"/>
    <w:rsid w:val="00A9435B"/>
    <w:rsid w:val="00AA0B9B"/>
    <w:rsid w:val="00AA0D89"/>
    <w:rsid w:val="00AB1F9C"/>
    <w:rsid w:val="00AC5CD6"/>
    <w:rsid w:val="00AC67AA"/>
    <w:rsid w:val="00B0046C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973B7"/>
    <w:rsid w:val="00BA190A"/>
    <w:rsid w:val="00BD39DD"/>
    <w:rsid w:val="00BD54E2"/>
    <w:rsid w:val="00BE2995"/>
    <w:rsid w:val="00BE7E93"/>
    <w:rsid w:val="00BF4A5D"/>
    <w:rsid w:val="00C02FD4"/>
    <w:rsid w:val="00C06EFE"/>
    <w:rsid w:val="00C16499"/>
    <w:rsid w:val="00C17690"/>
    <w:rsid w:val="00C35C51"/>
    <w:rsid w:val="00C37044"/>
    <w:rsid w:val="00C40437"/>
    <w:rsid w:val="00C449B9"/>
    <w:rsid w:val="00C44AEC"/>
    <w:rsid w:val="00C45B85"/>
    <w:rsid w:val="00C47E89"/>
    <w:rsid w:val="00C500F8"/>
    <w:rsid w:val="00C50CFA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57D1C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67758"/>
    <w:rsid w:val="00E85711"/>
    <w:rsid w:val="00E97A4F"/>
    <w:rsid w:val="00EA4F06"/>
    <w:rsid w:val="00EB5D72"/>
    <w:rsid w:val="00ED1A8D"/>
    <w:rsid w:val="00EF335C"/>
    <w:rsid w:val="00EF5DBF"/>
    <w:rsid w:val="00F00131"/>
    <w:rsid w:val="00F232E5"/>
    <w:rsid w:val="00F26E8E"/>
    <w:rsid w:val="00F27B2A"/>
    <w:rsid w:val="00F27DE3"/>
    <w:rsid w:val="00F424DE"/>
    <w:rsid w:val="00F655DF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E7CC2BA34274BA6B7BC04BE8F5078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AE955E-E68C-4C2E-85DD-7F9CDDBAD91F}"/>
      </w:docPartPr>
      <w:docPartBody>
        <w:p w:rsidR="00695A0F" w:rsidRDefault="009D6026" w:rsidP="00B0046C">
          <w:pPr>
            <w:pStyle w:val="EE7CC2BA34274BA6B7BC04BE8F50783C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D6026" w:rsidRDefault="009D6026">
      <w:pPr>
        <w:spacing w:after="0" w:line="240" w:lineRule="auto"/>
      </w:pPr>
      <w:r>
        <w:separator/>
      </w:r>
    </w:p>
  </w:endnote>
  <w:endnote w:type="continuationSeparator" w:id="0">
    <w:p w:rsidR="009D6026" w:rsidRDefault="009D6026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D6026" w:rsidRDefault="009D6026">
      <w:pPr>
        <w:spacing w:after="0" w:line="240" w:lineRule="auto"/>
      </w:pPr>
      <w:r>
        <w:separator/>
      </w:r>
    </w:p>
  </w:footnote>
  <w:footnote w:type="continuationSeparator" w:id="0">
    <w:p w:rsidR="009D6026" w:rsidRDefault="009D6026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145F07"/>
    <w:rsid w:val="00162F24"/>
    <w:rsid w:val="001A41BC"/>
    <w:rsid w:val="003606CE"/>
    <w:rsid w:val="0037210F"/>
    <w:rsid w:val="005B0858"/>
    <w:rsid w:val="005E49D0"/>
    <w:rsid w:val="00695A0F"/>
    <w:rsid w:val="00771EF3"/>
    <w:rsid w:val="007E5C43"/>
    <w:rsid w:val="00833593"/>
    <w:rsid w:val="009D6026"/>
    <w:rsid w:val="00AB4B1C"/>
    <w:rsid w:val="00B0046C"/>
    <w:rsid w:val="00B426D6"/>
    <w:rsid w:val="00BA1C23"/>
    <w:rsid w:val="00C17D88"/>
    <w:rsid w:val="00CA42B5"/>
    <w:rsid w:val="00D5646F"/>
    <w:rsid w:val="00D769DE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0046C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4D219B28C9264AF59DCB3DC32EEDEBAF">
    <w:name w:val="4D219B28C9264AF59DCB3DC32EEDEBAF"/>
    <w:rsid w:val="00D5646F"/>
  </w:style>
  <w:style w:type="paragraph" w:customStyle="1" w:styleId="2BC2E2A726964E47872D49D1E7F987A5">
    <w:name w:val="2BC2E2A726964E47872D49D1E7F987A5"/>
    <w:rsid w:val="00D5646F"/>
  </w:style>
  <w:style w:type="paragraph" w:customStyle="1" w:styleId="86EB38BB590E4B709DDDE1E06116D0AD">
    <w:name w:val="86EB38BB590E4B709DDDE1E06116D0AD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4F7C54EA2F534642B73D4A111A9FDE96">
    <w:name w:val="4F7C54EA2F534642B73D4A111A9FDE96"/>
    <w:rsid w:val="00D5646F"/>
  </w:style>
  <w:style w:type="paragraph" w:customStyle="1" w:styleId="BA21892119364FF2A2A7DF77537FFDF1">
    <w:name w:val="BA21892119364FF2A2A7DF77537FFDF1"/>
    <w:rsid w:val="00D5646F"/>
  </w:style>
  <w:style w:type="paragraph" w:customStyle="1" w:styleId="4F569E54D661436CAAE1FFC7FB863FBD">
    <w:name w:val="4F569E54D661436CAAE1FFC7FB863FBD"/>
    <w:rsid w:val="00D5646F"/>
  </w:style>
  <w:style w:type="paragraph" w:customStyle="1" w:styleId="EE7CC2BA34274BA6B7BC04BE8F50783C">
    <w:name w:val="EE7CC2BA34274BA6B7BC04BE8F50783C"/>
    <w:rsid w:val="00B004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831</Words>
  <Characters>4991</Characters>
  <Application>Microsoft Office Word</Application>
  <DocSecurity>4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Agnieszka Ibrahim</cp:lastModifiedBy>
  <cp:revision>2</cp:revision>
  <cp:lastPrinted>2016-10-07T08:49:00Z</cp:lastPrinted>
  <dcterms:created xsi:type="dcterms:W3CDTF">2025-05-30T10:18:00Z</dcterms:created>
  <dcterms:modified xsi:type="dcterms:W3CDTF">2025-05-30T10:18:00Z</dcterms:modified>
</cp:coreProperties>
</file>